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2B" w:rsidRPr="00992294" w:rsidRDefault="0052052B" w:rsidP="00E67C11">
      <w:pPr>
        <w:pStyle w:val="NadpisVZ1"/>
        <w:numPr>
          <w:ilvl w:val="0"/>
          <w:numId w:val="0"/>
        </w:numPr>
        <w:rPr>
          <w:color w:val="auto"/>
        </w:rPr>
      </w:pPr>
      <w:bookmarkStart w:id="0" w:name="_Toc334537436"/>
      <w:r w:rsidRPr="003E22F6">
        <w:rPr>
          <w:bCs/>
          <w:color w:val="auto"/>
        </w:rPr>
        <w:t xml:space="preserve">Příloha č. </w:t>
      </w:r>
      <w:r w:rsidR="00DA2196">
        <w:rPr>
          <w:bCs/>
          <w:color w:val="auto"/>
        </w:rPr>
        <w:t>19</w:t>
      </w:r>
      <w:r w:rsidRPr="003E22F6">
        <w:rPr>
          <w:bCs/>
          <w:color w:val="auto"/>
        </w:rPr>
        <w:t xml:space="preserve"> – </w:t>
      </w:r>
      <w:r w:rsidRPr="003E22F6">
        <w:rPr>
          <w:color w:val="auto"/>
        </w:rPr>
        <w:t>Čestné prohlášení prokazující splnění základních kvalifikačních předpokladů</w:t>
      </w:r>
      <w:bookmarkEnd w:id="0"/>
      <w:r w:rsidR="00992294">
        <w:rPr>
          <w:color w:val="auto"/>
        </w:rPr>
        <w:t xml:space="preserve"> (§ 53 </w:t>
      </w:r>
      <w:r w:rsidR="00992294" w:rsidRPr="00992294">
        <w:rPr>
          <w:color w:val="auto"/>
        </w:rPr>
        <w:t>písm. c), d), e), g), i), j) a k)</w:t>
      </w:r>
      <w:r w:rsidR="00AC3810">
        <w:rPr>
          <w:color w:val="auto"/>
        </w:rPr>
        <w:t xml:space="preserve"> zákona)</w:t>
      </w:r>
    </w:p>
    <w:p w:rsidR="0052052B" w:rsidRPr="00BE1E5C" w:rsidRDefault="0052052B" w:rsidP="0052052B">
      <w:pPr>
        <w:jc w:val="both"/>
        <w:rPr>
          <w:rFonts w:cs="Arial"/>
          <w:bCs/>
          <w:iCs/>
          <w:sz w:val="20"/>
        </w:rPr>
      </w:pPr>
    </w:p>
    <w:p w:rsidR="00A24A94" w:rsidRPr="00737A56" w:rsidRDefault="00992294" w:rsidP="00A24A94">
      <w:pPr>
        <w:spacing w:line="360" w:lineRule="auto"/>
        <w:jc w:val="both"/>
        <w:rPr>
          <w:rFonts w:cs="Arial"/>
          <w:bCs/>
          <w:iCs/>
          <w:sz w:val="20"/>
        </w:rPr>
      </w:pPr>
      <w:r w:rsidRPr="00737A56">
        <w:rPr>
          <w:rFonts w:cs="Arial"/>
          <w:bCs/>
          <w:iCs/>
          <w:sz w:val="20"/>
        </w:rPr>
        <w:t>Uchazeč</w:t>
      </w:r>
      <w:r w:rsidR="00A24A94" w:rsidRPr="00737A56">
        <w:rPr>
          <w:rFonts w:cs="Arial"/>
          <w:bCs/>
          <w:iCs/>
          <w:sz w:val="20"/>
        </w:rPr>
        <w:t>:</w:t>
      </w:r>
    </w:p>
    <w:p w:rsidR="0052052B" w:rsidRPr="00737A56" w:rsidRDefault="0052052B" w:rsidP="00A24A94">
      <w:pPr>
        <w:spacing w:line="360" w:lineRule="auto"/>
        <w:jc w:val="both"/>
        <w:rPr>
          <w:rFonts w:cs="Arial"/>
          <w:bCs/>
          <w:iCs/>
          <w:sz w:val="20"/>
        </w:rPr>
      </w:pPr>
      <w:r w:rsidRPr="00737A56">
        <w:rPr>
          <w:rFonts w:cs="Arial"/>
          <w:bCs/>
          <w:iCs/>
          <w:sz w:val="20"/>
        </w:rPr>
        <w:t xml:space="preserve">IČ: </w:t>
      </w:r>
    </w:p>
    <w:p w:rsidR="00A24A94" w:rsidRPr="00737A56" w:rsidRDefault="0052052B" w:rsidP="00A24A94">
      <w:pPr>
        <w:spacing w:line="360" w:lineRule="auto"/>
        <w:jc w:val="both"/>
        <w:rPr>
          <w:rFonts w:cs="Arial"/>
          <w:bCs/>
          <w:iCs/>
          <w:sz w:val="20"/>
        </w:rPr>
      </w:pPr>
      <w:r w:rsidRPr="00737A56">
        <w:rPr>
          <w:rFonts w:cs="Arial"/>
          <w:bCs/>
          <w:iCs/>
          <w:sz w:val="20"/>
        </w:rPr>
        <w:t>se sídlem</w:t>
      </w:r>
      <w:r w:rsidR="00A24A94" w:rsidRPr="00737A56">
        <w:rPr>
          <w:rFonts w:cs="Arial"/>
          <w:bCs/>
          <w:iCs/>
          <w:sz w:val="20"/>
        </w:rPr>
        <w:t>:</w:t>
      </w:r>
    </w:p>
    <w:p w:rsidR="0052052B" w:rsidRPr="00737A56" w:rsidRDefault="0052052B" w:rsidP="00A24A94">
      <w:pPr>
        <w:spacing w:line="360" w:lineRule="auto"/>
        <w:jc w:val="both"/>
        <w:rPr>
          <w:rFonts w:cs="Arial"/>
          <w:bCs/>
          <w:iCs/>
          <w:sz w:val="20"/>
        </w:rPr>
      </w:pPr>
      <w:r w:rsidRPr="00737A56">
        <w:rPr>
          <w:rFonts w:cs="Arial"/>
          <w:bCs/>
          <w:iCs/>
          <w:sz w:val="20"/>
        </w:rPr>
        <w:t>jednající</w:t>
      </w:r>
      <w:r w:rsidR="00A24A94" w:rsidRPr="00737A56">
        <w:rPr>
          <w:rFonts w:cs="Arial"/>
          <w:bCs/>
          <w:iCs/>
          <w:sz w:val="20"/>
        </w:rPr>
        <w:t>:</w:t>
      </w:r>
      <w:r w:rsidRPr="00737A56">
        <w:rPr>
          <w:rFonts w:cs="Arial"/>
          <w:bCs/>
          <w:iCs/>
          <w:sz w:val="20"/>
        </w:rPr>
        <w:t xml:space="preserve"> </w:t>
      </w:r>
    </w:p>
    <w:p w:rsidR="00DA2196" w:rsidRPr="00934573" w:rsidRDefault="00DA2196" w:rsidP="00DA2196">
      <w:pPr>
        <w:rPr>
          <w:b/>
          <w:sz w:val="20"/>
        </w:rPr>
      </w:pPr>
      <w:r w:rsidRPr="00934573">
        <w:rPr>
          <w:rFonts w:cs="Arial"/>
          <w:sz w:val="20"/>
        </w:rPr>
        <w:t>jako poskytovatel níže uvedených ČÁSTÍ nadlimitní veřejné zakázky s názvem: „</w:t>
      </w:r>
      <w:r w:rsidRPr="00934573">
        <w:rPr>
          <w:rFonts w:cs="Arial"/>
          <w:b/>
          <w:sz w:val="20"/>
        </w:rPr>
        <w:t>Sužby spojené s praním prádla</w:t>
      </w:r>
      <w:r>
        <w:rPr>
          <w:rFonts w:cs="Arial"/>
          <w:b/>
          <w:sz w:val="20"/>
        </w:rPr>
        <w:t xml:space="preserve"> (2. vyhlášení)</w:t>
      </w:r>
      <w:r w:rsidRPr="00934573">
        <w:rPr>
          <w:rFonts w:cs="Arial"/>
          <w:sz w:val="20"/>
        </w:rPr>
        <w:t xml:space="preserve">“ </w:t>
      </w:r>
    </w:p>
    <w:p w:rsidR="00DA2196" w:rsidRPr="00934573" w:rsidRDefault="00DA2196" w:rsidP="00DA2196">
      <w:pPr>
        <w:pStyle w:val="Odstavecseseznamem"/>
        <w:numPr>
          <w:ilvl w:val="0"/>
          <w:numId w:val="53"/>
        </w:numPr>
        <w:rPr>
          <w:i/>
          <w:sz w:val="20"/>
        </w:rPr>
      </w:pPr>
      <w:r w:rsidRPr="00934573">
        <w:rPr>
          <w:i/>
          <w:sz w:val="20"/>
        </w:rPr>
        <w:t xml:space="preserve">Část 1: Služby spojené s praním prádla pro </w:t>
      </w:r>
      <w:r w:rsidRPr="00934573">
        <w:rPr>
          <w:i/>
          <w:kern w:val="16"/>
          <w:sz w:val="20"/>
        </w:rPr>
        <w:t>Klatovskou nemocnici, a.s.</w:t>
      </w:r>
    </w:p>
    <w:p w:rsidR="00DA2196" w:rsidRPr="00934573" w:rsidRDefault="00DA2196" w:rsidP="00DA2196">
      <w:pPr>
        <w:pStyle w:val="Odstavecseseznamem"/>
        <w:numPr>
          <w:ilvl w:val="0"/>
          <w:numId w:val="53"/>
        </w:numPr>
        <w:rPr>
          <w:i/>
          <w:sz w:val="20"/>
        </w:rPr>
      </w:pPr>
      <w:r w:rsidRPr="00934573">
        <w:rPr>
          <w:i/>
          <w:sz w:val="20"/>
        </w:rPr>
        <w:t xml:space="preserve">Část </w:t>
      </w:r>
      <w:r>
        <w:rPr>
          <w:i/>
          <w:sz w:val="20"/>
        </w:rPr>
        <w:t>2</w:t>
      </w:r>
      <w:r w:rsidRPr="00934573">
        <w:rPr>
          <w:i/>
          <w:sz w:val="20"/>
        </w:rPr>
        <w:t>: Služby spojené s praním prádla pro</w:t>
      </w:r>
      <w:r w:rsidRPr="00934573">
        <w:rPr>
          <w:i/>
          <w:kern w:val="16"/>
          <w:sz w:val="20"/>
        </w:rPr>
        <w:t xml:space="preserve"> Rokycanskou nemocnici, a.s. </w:t>
      </w:r>
    </w:p>
    <w:p w:rsidR="00DA2196" w:rsidRPr="00934573" w:rsidRDefault="00DA2196" w:rsidP="00DA2196">
      <w:pPr>
        <w:pStyle w:val="Odstavecseseznamem"/>
        <w:numPr>
          <w:ilvl w:val="0"/>
          <w:numId w:val="53"/>
        </w:numPr>
        <w:rPr>
          <w:i/>
          <w:sz w:val="20"/>
        </w:rPr>
      </w:pPr>
      <w:r w:rsidRPr="00934573">
        <w:rPr>
          <w:i/>
          <w:sz w:val="20"/>
        </w:rPr>
        <w:t xml:space="preserve">Část </w:t>
      </w:r>
      <w:r>
        <w:rPr>
          <w:i/>
          <w:sz w:val="20"/>
        </w:rPr>
        <w:t>3</w:t>
      </w:r>
      <w:r w:rsidRPr="00934573">
        <w:rPr>
          <w:i/>
          <w:sz w:val="20"/>
        </w:rPr>
        <w:t xml:space="preserve">: Služby spojené s praním prádla pro </w:t>
      </w:r>
      <w:proofErr w:type="spellStart"/>
      <w:r w:rsidRPr="00934573">
        <w:rPr>
          <w:i/>
          <w:kern w:val="16"/>
          <w:sz w:val="20"/>
        </w:rPr>
        <w:t>Stodskou</w:t>
      </w:r>
      <w:proofErr w:type="spellEnd"/>
      <w:r w:rsidRPr="00934573">
        <w:rPr>
          <w:i/>
          <w:kern w:val="16"/>
          <w:sz w:val="20"/>
        </w:rPr>
        <w:t xml:space="preserve"> nemocnici, a.s.</w:t>
      </w:r>
    </w:p>
    <w:p w:rsidR="00DA2196" w:rsidRPr="00934573" w:rsidRDefault="00DA2196" w:rsidP="00DA2196">
      <w:pPr>
        <w:pStyle w:val="Odstavecseseznamem"/>
        <w:numPr>
          <w:ilvl w:val="0"/>
          <w:numId w:val="53"/>
        </w:numPr>
        <w:rPr>
          <w:i/>
          <w:sz w:val="20"/>
        </w:rPr>
      </w:pPr>
      <w:r w:rsidRPr="00934573">
        <w:rPr>
          <w:i/>
          <w:sz w:val="20"/>
        </w:rPr>
        <w:t xml:space="preserve">Část </w:t>
      </w:r>
      <w:r>
        <w:rPr>
          <w:i/>
          <w:sz w:val="20"/>
        </w:rPr>
        <w:t>4</w:t>
      </w:r>
      <w:r w:rsidRPr="00934573">
        <w:rPr>
          <w:i/>
          <w:sz w:val="20"/>
        </w:rPr>
        <w:t xml:space="preserve">: Služby spojené s praním prádla pro </w:t>
      </w:r>
      <w:r w:rsidRPr="00934573">
        <w:rPr>
          <w:i/>
          <w:kern w:val="16"/>
          <w:sz w:val="20"/>
        </w:rPr>
        <w:t>Nemocnici následné péče Svatá Anna, s.r.o.</w:t>
      </w:r>
    </w:p>
    <w:p w:rsidR="00DA2196" w:rsidRPr="00934573" w:rsidRDefault="00DA2196" w:rsidP="00DA2196">
      <w:pPr>
        <w:pStyle w:val="Odstavecseseznamem"/>
        <w:numPr>
          <w:ilvl w:val="0"/>
          <w:numId w:val="53"/>
        </w:numPr>
        <w:rPr>
          <w:i/>
          <w:sz w:val="20"/>
        </w:rPr>
      </w:pPr>
      <w:r w:rsidRPr="00934573">
        <w:rPr>
          <w:i/>
          <w:sz w:val="20"/>
        </w:rPr>
        <w:t xml:space="preserve">Část </w:t>
      </w:r>
      <w:r>
        <w:rPr>
          <w:i/>
          <w:sz w:val="20"/>
        </w:rPr>
        <w:t>5</w:t>
      </w:r>
      <w:r w:rsidRPr="00934573">
        <w:rPr>
          <w:i/>
          <w:sz w:val="20"/>
        </w:rPr>
        <w:t>: Služby spojené s praním prádla pro</w:t>
      </w:r>
      <w:r w:rsidRPr="00934573">
        <w:rPr>
          <w:i/>
          <w:kern w:val="16"/>
          <w:sz w:val="20"/>
        </w:rPr>
        <w:t xml:space="preserve"> Nemocnici následné péče LDN Horažďovice, s.r.o.</w:t>
      </w:r>
    </w:p>
    <w:p w:rsidR="00DA2196" w:rsidRPr="00934573" w:rsidRDefault="00DA2196" w:rsidP="00DA2196">
      <w:pPr>
        <w:pStyle w:val="Odstavecseseznamem"/>
        <w:numPr>
          <w:ilvl w:val="0"/>
          <w:numId w:val="53"/>
        </w:numPr>
        <w:rPr>
          <w:i/>
          <w:sz w:val="20"/>
        </w:rPr>
      </w:pPr>
      <w:r w:rsidRPr="00934573">
        <w:rPr>
          <w:i/>
          <w:sz w:val="20"/>
        </w:rPr>
        <w:t xml:space="preserve">Část </w:t>
      </w:r>
      <w:r>
        <w:rPr>
          <w:i/>
          <w:sz w:val="20"/>
        </w:rPr>
        <w:t>6:</w:t>
      </w:r>
      <w:r w:rsidRPr="00934573">
        <w:rPr>
          <w:i/>
          <w:sz w:val="20"/>
        </w:rPr>
        <w:t xml:space="preserve"> Služby spojené s praním prádla pro Domov pro osoby se zdravotním postižením Horní Bříza, příspěvková organizace</w:t>
      </w:r>
    </w:p>
    <w:p w:rsidR="00DA2196" w:rsidRPr="00934573" w:rsidRDefault="00DA2196" w:rsidP="00DA2196">
      <w:pPr>
        <w:pStyle w:val="Odstavecseseznamem"/>
        <w:numPr>
          <w:ilvl w:val="0"/>
          <w:numId w:val="53"/>
        </w:numPr>
        <w:rPr>
          <w:i/>
          <w:sz w:val="20"/>
        </w:rPr>
      </w:pPr>
      <w:r w:rsidRPr="00934573">
        <w:rPr>
          <w:i/>
          <w:sz w:val="20"/>
        </w:rPr>
        <w:t xml:space="preserve">Část </w:t>
      </w:r>
      <w:r>
        <w:rPr>
          <w:i/>
          <w:sz w:val="20"/>
        </w:rPr>
        <w:t>7</w:t>
      </w:r>
      <w:r w:rsidRPr="00934573">
        <w:rPr>
          <w:i/>
          <w:sz w:val="20"/>
        </w:rPr>
        <w:t>: Služby spojené s praním prádla pro Centrum sociálních služeb Tachov, příspěvková organizace</w:t>
      </w:r>
    </w:p>
    <w:p w:rsidR="00DA2196" w:rsidRPr="00934573" w:rsidRDefault="00DA2196" w:rsidP="00DA2196">
      <w:pPr>
        <w:pStyle w:val="Odstavecseseznamem"/>
        <w:numPr>
          <w:ilvl w:val="0"/>
          <w:numId w:val="53"/>
        </w:numPr>
        <w:jc w:val="both"/>
        <w:rPr>
          <w:i/>
          <w:sz w:val="20"/>
        </w:rPr>
      </w:pPr>
      <w:r w:rsidRPr="00934573">
        <w:rPr>
          <w:i/>
          <w:sz w:val="20"/>
        </w:rPr>
        <w:t xml:space="preserve">Část </w:t>
      </w:r>
      <w:r>
        <w:rPr>
          <w:i/>
          <w:sz w:val="20"/>
        </w:rPr>
        <w:t>8</w:t>
      </w:r>
      <w:r w:rsidRPr="00934573">
        <w:rPr>
          <w:i/>
          <w:sz w:val="20"/>
        </w:rPr>
        <w:t>: Služby spojené s praním prádla pro střediska Zdravotnické záchranné služby Plzeňského kraje</w:t>
      </w:r>
    </w:p>
    <w:p w:rsidR="00737A56" w:rsidRDefault="00737A56" w:rsidP="00B556D4">
      <w:pPr>
        <w:jc w:val="both"/>
        <w:rPr>
          <w:rFonts w:cs="Arial"/>
          <w:b/>
          <w:i/>
          <w:color w:val="FF0000"/>
          <w:sz w:val="20"/>
        </w:rPr>
      </w:pPr>
    </w:p>
    <w:p w:rsidR="00992294" w:rsidRPr="00737A56" w:rsidRDefault="00992294" w:rsidP="00B556D4">
      <w:pPr>
        <w:jc w:val="both"/>
        <w:rPr>
          <w:rFonts w:cs="Arial"/>
          <w:b/>
          <w:i/>
          <w:color w:val="FF0000"/>
          <w:sz w:val="20"/>
        </w:rPr>
      </w:pPr>
      <w:r w:rsidRPr="00737A56">
        <w:rPr>
          <w:rFonts w:cs="Arial"/>
          <w:b/>
          <w:i/>
          <w:color w:val="FF0000"/>
          <w:sz w:val="20"/>
        </w:rPr>
        <w:t>Pozn.:</w:t>
      </w:r>
      <w:r w:rsidRPr="00737A56">
        <w:rPr>
          <w:rFonts w:cs="Arial"/>
          <w:b/>
          <w:i/>
          <w:color w:val="FF0000"/>
          <w:sz w:val="20"/>
        </w:rPr>
        <w:tab/>
      </w:r>
      <w:r w:rsidR="00E36836" w:rsidRPr="00737A56">
        <w:rPr>
          <w:rFonts w:cs="Arial"/>
          <w:b/>
          <w:i/>
          <w:color w:val="FF0000"/>
          <w:sz w:val="20"/>
        </w:rPr>
        <w:t xml:space="preserve">Uchazeč zde ponechá pouze </w:t>
      </w:r>
      <w:r w:rsidRPr="00737A56">
        <w:rPr>
          <w:rFonts w:cs="Arial"/>
          <w:b/>
          <w:i/>
          <w:color w:val="FF0000"/>
          <w:sz w:val="20"/>
        </w:rPr>
        <w:t>část</w:t>
      </w:r>
      <w:r w:rsidR="00E36836" w:rsidRPr="00737A56">
        <w:rPr>
          <w:rFonts w:cs="Arial"/>
          <w:b/>
          <w:i/>
          <w:color w:val="FF0000"/>
          <w:sz w:val="20"/>
        </w:rPr>
        <w:t>/části</w:t>
      </w:r>
      <w:r w:rsidRPr="00737A56">
        <w:rPr>
          <w:rFonts w:cs="Arial"/>
          <w:b/>
          <w:i/>
          <w:color w:val="FF0000"/>
          <w:sz w:val="20"/>
        </w:rPr>
        <w:t xml:space="preserve">, </w:t>
      </w:r>
      <w:r w:rsidR="00E36836" w:rsidRPr="00737A56">
        <w:rPr>
          <w:rFonts w:cs="Arial"/>
          <w:b/>
          <w:i/>
          <w:color w:val="FF0000"/>
          <w:sz w:val="20"/>
        </w:rPr>
        <w:t>na které podává nabídku. Ostatní části vymaž</w:t>
      </w:r>
      <w:r w:rsidRPr="00737A56">
        <w:rPr>
          <w:rFonts w:cs="Arial"/>
          <w:b/>
          <w:i/>
          <w:color w:val="FF0000"/>
          <w:sz w:val="20"/>
        </w:rPr>
        <w:t>e.</w:t>
      </w:r>
    </w:p>
    <w:p w:rsidR="00992294" w:rsidRPr="00737A56" w:rsidRDefault="00992294" w:rsidP="00992294">
      <w:pPr>
        <w:jc w:val="both"/>
        <w:rPr>
          <w:rFonts w:cs="Arial"/>
          <w:sz w:val="20"/>
        </w:rPr>
      </w:pPr>
    </w:p>
    <w:p w:rsidR="00BF0805" w:rsidRPr="00737A56" w:rsidRDefault="00BF0805" w:rsidP="00BF0805">
      <w:pPr>
        <w:rPr>
          <w:b/>
          <w:sz w:val="20"/>
        </w:rPr>
      </w:pPr>
      <w:r w:rsidRPr="00737A56">
        <w:rPr>
          <w:b/>
          <w:sz w:val="20"/>
        </w:rPr>
        <w:t xml:space="preserve">prohlašuje, že splňuje níže specifikované základní kvalifikační předpoklady, tj. že je </w:t>
      </w:r>
    </w:p>
    <w:p w:rsidR="00992294" w:rsidRPr="00737A56" w:rsidRDefault="00992294" w:rsidP="00992294">
      <w:pPr>
        <w:pStyle w:val="Odstavecseseznamem"/>
        <w:numPr>
          <w:ilvl w:val="0"/>
          <w:numId w:val="50"/>
        </w:numPr>
        <w:ind w:left="360"/>
        <w:jc w:val="both"/>
        <w:rPr>
          <w:sz w:val="20"/>
        </w:rPr>
      </w:pPr>
      <w:r w:rsidRPr="00737A56">
        <w:rPr>
          <w:sz w:val="20"/>
        </w:rPr>
        <w:t xml:space="preserve">který v posledních 3 letech nenaplnil skutkovou podstatu jednání </w:t>
      </w:r>
      <w:proofErr w:type="spellStart"/>
      <w:r w:rsidRPr="00737A56">
        <w:rPr>
          <w:sz w:val="20"/>
        </w:rPr>
        <w:t>nekalé</w:t>
      </w:r>
      <w:proofErr w:type="spellEnd"/>
      <w:r w:rsidRPr="00737A56">
        <w:rPr>
          <w:sz w:val="20"/>
        </w:rPr>
        <w:t xml:space="preserve"> soutěže formou podplácení podle zvláštního právního předpisu,</w:t>
      </w:r>
    </w:p>
    <w:p w:rsidR="00992294" w:rsidRPr="00737A56" w:rsidRDefault="00992294" w:rsidP="00992294">
      <w:pPr>
        <w:pStyle w:val="Odstavecseseznamem"/>
        <w:numPr>
          <w:ilvl w:val="0"/>
          <w:numId w:val="50"/>
        </w:numPr>
        <w:ind w:left="360"/>
        <w:jc w:val="both"/>
        <w:rPr>
          <w:sz w:val="20"/>
        </w:rPr>
      </w:pPr>
      <w:r w:rsidRPr="00737A56">
        <w:rPr>
          <w:sz w:val="20"/>
        </w:rPr>
        <w:t xml:space="preserve">vůči jehož majetku neprobíhá, nebo v posledních 3 letech neproběhlo </w:t>
      </w:r>
      <w:proofErr w:type="spellStart"/>
      <w:r w:rsidRPr="00737A56">
        <w:rPr>
          <w:sz w:val="20"/>
        </w:rPr>
        <w:t>insolvenční</w:t>
      </w:r>
      <w:proofErr w:type="spellEnd"/>
      <w:r w:rsidRPr="00737A56">
        <w:rPr>
          <w:sz w:val="20"/>
        </w:rPr>
        <w:t xml:space="preserve"> řízení, v němž bylo vydáno rozhodnutí o úpadku nebo </w:t>
      </w:r>
      <w:proofErr w:type="spellStart"/>
      <w:r w:rsidRPr="00737A56">
        <w:rPr>
          <w:sz w:val="20"/>
        </w:rPr>
        <w:t>insolvenční</w:t>
      </w:r>
      <w:proofErr w:type="spellEnd"/>
      <w:r w:rsidRPr="00737A56">
        <w:rPr>
          <w:sz w:val="20"/>
        </w:rPr>
        <w:t xml:space="preserve"> návrh nebyl zamítnut proto, že majetek nepostačuje k úhradě nákladů </w:t>
      </w:r>
      <w:proofErr w:type="spellStart"/>
      <w:r w:rsidRPr="00737A56">
        <w:rPr>
          <w:sz w:val="20"/>
        </w:rPr>
        <w:t>insolvenčního</w:t>
      </w:r>
      <w:proofErr w:type="spellEnd"/>
      <w:r w:rsidRPr="00737A56">
        <w:rPr>
          <w:sz w:val="20"/>
        </w:rPr>
        <w:t xml:space="preserve"> řízení, nebo nebyl konkurs zrušen proto, že majetek byl zcela nepostačující nebo zavedena nucená správa podle zvláštních právních předpisů, </w:t>
      </w:r>
    </w:p>
    <w:p w:rsidR="00992294" w:rsidRPr="00737A56" w:rsidRDefault="00992294" w:rsidP="00992294">
      <w:pPr>
        <w:pStyle w:val="Odstavecseseznamem"/>
        <w:numPr>
          <w:ilvl w:val="0"/>
          <w:numId w:val="50"/>
        </w:numPr>
        <w:ind w:left="360"/>
        <w:jc w:val="both"/>
        <w:rPr>
          <w:sz w:val="20"/>
        </w:rPr>
      </w:pPr>
      <w:r w:rsidRPr="00737A56">
        <w:rPr>
          <w:sz w:val="20"/>
        </w:rPr>
        <w:t>který není v likvidaci,</w:t>
      </w:r>
    </w:p>
    <w:p w:rsidR="00992294" w:rsidRPr="00737A56" w:rsidRDefault="00992294" w:rsidP="00992294">
      <w:pPr>
        <w:pStyle w:val="Odstavecseseznamem"/>
        <w:numPr>
          <w:ilvl w:val="0"/>
          <w:numId w:val="50"/>
        </w:numPr>
        <w:ind w:left="360"/>
        <w:jc w:val="both"/>
        <w:rPr>
          <w:sz w:val="20"/>
        </w:rPr>
      </w:pPr>
      <w:r w:rsidRPr="00737A56">
        <w:rPr>
          <w:sz w:val="20"/>
        </w:rPr>
        <w:t>který nemá v evidenci daní zachyceny daňové nedoplatky ve vztahu ke spotřební dani, a to jak v České republice, tak v zemi sídla, místa podnikání či bydliště dodavatele,</w:t>
      </w:r>
    </w:p>
    <w:p w:rsidR="00992294" w:rsidRPr="00737A56" w:rsidRDefault="00992294" w:rsidP="00992294">
      <w:pPr>
        <w:pStyle w:val="Odstavecseseznamem"/>
        <w:numPr>
          <w:ilvl w:val="0"/>
          <w:numId w:val="50"/>
        </w:numPr>
        <w:ind w:left="360"/>
        <w:jc w:val="both"/>
        <w:rPr>
          <w:sz w:val="20"/>
        </w:rPr>
      </w:pPr>
      <w:r w:rsidRPr="00737A56">
        <w:rPr>
          <w:sz w:val="20"/>
        </w:rPr>
        <w:t>který nemá nedoplatek na pojistném a na penále na veřejné zdravotní pojištění, a to jak v České republice, tak v zemi sídla, místa podnikání či bydliště dodavatele,</w:t>
      </w:r>
    </w:p>
    <w:p w:rsidR="00992294" w:rsidRPr="00737A56" w:rsidRDefault="00992294" w:rsidP="00992294">
      <w:pPr>
        <w:pStyle w:val="Odstavecseseznamem"/>
        <w:numPr>
          <w:ilvl w:val="0"/>
          <w:numId w:val="50"/>
        </w:numPr>
        <w:ind w:left="360"/>
        <w:jc w:val="both"/>
        <w:rPr>
          <w:sz w:val="20"/>
        </w:rPr>
      </w:pPr>
      <w:r w:rsidRPr="00737A56">
        <w:rPr>
          <w:sz w:val="20"/>
        </w:rPr>
        <w:t>který nebyl v posledních 3 letech pravomocně disciplinárně potrestán, či mu nebylo pravomocně uloženo kárné opatření podle zvláštních právních předpisů, je-li podle § 54 písm. d) zákona č. 137/2006 Sb., o veřejných zakázkách, ve znění pozdějších předpisů,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992294" w:rsidRPr="00737A56" w:rsidRDefault="00992294" w:rsidP="00992294">
      <w:pPr>
        <w:pStyle w:val="Odstavecseseznamem"/>
        <w:numPr>
          <w:ilvl w:val="0"/>
          <w:numId w:val="50"/>
        </w:numPr>
        <w:ind w:left="360"/>
        <w:jc w:val="both"/>
        <w:rPr>
          <w:sz w:val="20"/>
        </w:rPr>
      </w:pPr>
      <w:r w:rsidRPr="00737A56">
        <w:rPr>
          <w:sz w:val="20"/>
        </w:rPr>
        <w:t>který není veden v rejstříku osob se zákazem plnění veřejných zakázek,</w:t>
      </w:r>
    </w:p>
    <w:p w:rsidR="00992294" w:rsidRPr="00737A56" w:rsidRDefault="00992294" w:rsidP="00992294">
      <w:pPr>
        <w:pStyle w:val="Odstavecseseznamem"/>
        <w:numPr>
          <w:ilvl w:val="0"/>
          <w:numId w:val="50"/>
        </w:numPr>
        <w:ind w:left="360"/>
        <w:jc w:val="both"/>
        <w:rPr>
          <w:sz w:val="20"/>
        </w:rPr>
      </w:pPr>
      <w:r w:rsidRPr="00737A56">
        <w:rPr>
          <w:sz w:val="20"/>
        </w:rPr>
        <w:t>kterému nebyla v posledních 3 letech pravomocně uložena pokuta za umožnění výkonu nelegální práce podle zvláštního právního předpisu.</w:t>
      </w:r>
    </w:p>
    <w:p w:rsidR="00992294" w:rsidRPr="00737A56" w:rsidRDefault="00992294" w:rsidP="00992294">
      <w:pPr>
        <w:rPr>
          <w:sz w:val="20"/>
        </w:rPr>
      </w:pPr>
    </w:p>
    <w:p w:rsidR="00992294" w:rsidRPr="00737A56" w:rsidRDefault="00992294" w:rsidP="00992294">
      <w:pPr>
        <w:rPr>
          <w:sz w:val="20"/>
        </w:rPr>
      </w:pPr>
      <w:r w:rsidRPr="00737A56">
        <w:rPr>
          <w:sz w:val="20"/>
        </w:rPr>
        <w:t>V………………………</w:t>
      </w:r>
      <w:proofErr w:type="gramStart"/>
      <w:r w:rsidRPr="00737A56">
        <w:rPr>
          <w:sz w:val="20"/>
        </w:rPr>
        <w:t>…..  dne</w:t>
      </w:r>
      <w:proofErr w:type="gramEnd"/>
      <w:r w:rsidRPr="00737A56">
        <w:rPr>
          <w:sz w:val="20"/>
        </w:rPr>
        <w:t xml:space="preserve"> ……………………..</w:t>
      </w:r>
    </w:p>
    <w:p w:rsidR="00BF0805" w:rsidRPr="00737A56" w:rsidRDefault="00BF0805" w:rsidP="00992294">
      <w:pPr>
        <w:rPr>
          <w:sz w:val="20"/>
        </w:rPr>
      </w:pPr>
    </w:p>
    <w:p w:rsidR="00E36836" w:rsidRPr="00737A56" w:rsidRDefault="00E36836" w:rsidP="00992294">
      <w:pPr>
        <w:rPr>
          <w:sz w:val="20"/>
        </w:rPr>
      </w:pPr>
    </w:p>
    <w:p w:rsidR="00E36836" w:rsidRDefault="00E36836" w:rsidP="00992294">
      <w:pPr>
        <w:rPr>
          <w:sz w:val="20"/>
        </w:rPr>
      </w:pPr>
    </w:p>
    <w:p w:rsidR="00737A56" w:rsidRPr="00737A56" w:rsidRDefault="00737A56" w:rsidP="00992294">
      <w:pPr>
        <w:rPr>
          <w:sz w:val="20"/>
        </w:rPr>
      </w:pPr>
    </w:p>
    <w:p w:rsidR="00992294" w:rsidRPr="00737A56" w:rsidRDefault="00B556D4" w:rsidP="00BF0805">
      <w:pPr>
        <w:spacing w:line="276" w:lineRule="auto"/>
        <w:jc w:val="right"/>
        <w:rPr>
          <w:sz w:val="20"/>
        </w:rPr>
      </w:pPr>
      <w:r w:rsidRPr="00737A56">
        <w:rPr>
          <w:sz w:val="20"/>
        </w:rPr>
        <w:t>...</w:t>
      </w:r>
      <w:r w:rsidR="00BF0805" w:rsidRPr="00737A56">
        <w:rPr>
          <w:sz w:val="20"/>
        </w:rPr>
        <w:t>..</w:t>
      </w:r>
      <w:r w:rsidR="00992294" w:rsidRPr="00737A56">
        <w:rPr>
          <w:sz w:val="20"/>
        </w:rPr>
        <w:t>................................................</w:t>
      </w:r>
      <w:r w:rsidR="00BF0805" w:rsidRPr="00737A56">
        <w:rPr>
          <w:sz w:val="20"/>
        </w:rPr>
        <w:t>............</w:t>
      </w:r>
    </w:p>
    <w:p w:rsidR="00992294" w:rsidRPr="00737A56" w:rsidRDefault="00992294" w:rsidP="00BF0805">
      <w:pPr>
        <w:spacing w:line="276" w:lineRule="auto"/>
        <w:jc w:val="right"/>
        <w:rPr>
          <w:sz w:val="20"/>
        </w:rPr>
      </w:pPr>
      <w:r w:rsidRPr="00737A56">
        <w:rPr>
          <w:sz w:val="20"/>
        </w:rPr>
        <w:t xml:space="preserve">podpis </w:t>
      </w:r>
      <w:r w:rsidR="00BF0805" w:rsidRPr="00737A56">
        <w:rPr>
          <w:sz w:val="20"/>
        </w:rPr>
        <w:t xml:space="preserve">a razítko </w:t>
      </w:r>
      <w:r w:rsidRPr="00737A56">
        <w:rPr>
          <w:sz w:val="20"/>
        </w:rPr>
        <w:t>osoby oprávněné jednat</w:t>
      </w:r>
    </w:p>
    <w:p w:rsidR="00737A56" w:rsidRDefault="00992294" w:rsidP="00E36836">
      <w:pPr>
        <w:spacing w:line="276" w:lineRule="auto"/>
        <w:jc w:val="right"/>
        <w:rPr>
          <w:sz w:val="20"/>
        </w:rPr>
      </w:pPr>
      <w:r w:rsidRPr="00737A56">
        <w:rPr>
          <w:sz w:val="20"/>
        </w:rPr>
        <w:t xml:space="preserve"> jménem uchazeče</w:t>
      </w:r>
      <w:r w:rsidR="00E36836" w:rsidRPr="00737A56">
        <w:rPr>
          <w:sz w:val="20"/>
        </w:rPr>
        <w:t xml:space="preserve"> </w:t>
      </w:r>
    </w:p>
    <w:p w:rsidR="0052052B" w:rsidRPr="00737A56" w:rsidRDefault="0052052B" w:rsidP="00E36836">
      <w:pPr>
        <w:spacing w:line="276" w:lineRule="auto"/>
        <w:jc w:val="right"/>
        <w:rPr>
          <w:rFonts w:cs="Arial"/>
          <w:bCs/>
          <w:i/>
          <w:iCs/>
          <w:sz w:val="20"/>
        </w:rPr>
      </w:pPr>
      <w:r w:rsidRPr="00737A56">
        <w:rPr>
          <w:rFonts w:cs="Arial"/>
          <w:bCs/>
          <w:i/>
          <w:iCs/>
          <w:sz w:val="20"/>
        </w:rPr>
        <w:t>titul, jméno, příjmení, funkce</w:t>
      </w:r>
    </w:p>
    <w:sectPr w:rsidR="0052052B" w:rsidRPr="00737A56" w:rsidSect="00B74589">
      <w:headerReference w:type="default" r:id="rId8"/>
      <w:footerReference w:type="default" r:id="rId9"/>
      <w:type w:val="continuous"/>
      <w:pgSz w:w="11906" w:h="16838" w:code="9"/>
      <w:pgMar w:top="1531" w:right="1134" w:bottom="851" w:left="1134" w:header="567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294" w:rsidRDefault="00992294" w:rsidP="00264229">
      <w:r>
        <w:separator/>
      </w:r>
    </w:p>
  </w:endnote>
  <w:endnote w:type="continuationSeparator" w:id="0">
    <w:p w:rsidR="00992294" w:rsidRDefault="00992294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294" w:rsidRPr="005C0F97" w:rsidRDefault="00992294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992294" w:rsidRPr="005700BE" w:rsidRDefault="00992294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D86E79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D86E79" w:rsidRPr="005C0F97">
      <w:rPr>
        <w:rFonts w:cs="Arial"/>
        <w:i/>
        <w:color w:val="7F7F7F"/>
        <w:sz w:val="18"/>
        <w:szCs w:val="18"/>
      </w:rPr>
      <w:fldChar w:fldCharType="separate"/>
    </w:r>
    <w:r w:rsidR="00DA2196">
      <w:rPr>
        <w:rFonts w:cs="Arial"/>
        <w:i/>
        <w:noProof/>
        <w:color w:val="7F7F7F"/>
        <w:sz w:val="18"/>
        <w:szCs w:val="18"/>
      </w:rPr>
      <w:t>1</w:t>
    </w:r>
    <w:r w:rsidR="00D86E79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D86E79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D86E79" w:rsidRPr="005C0F97">
      <w:rPr>
        <w:rFonts w:cs="Arial"/>
        <w:i/>
        <w:color w:val="7F7F7F"/>
        <w:sz w:val="18"/>
        <w:szCs w:val="18"/>
      </w:rPr>
      <w:fldChar w:fldCharType="separate"/>
    </w:r>
    <w:r w:rsidR="00DA2196">
      <w:rPr>
        <w:rFonts w:cs="Arial"/>
        <w:i/>
        <w:noProof/>
        <w:color w:val="7F7F7F"/>
        <w:sz w:val="18"/>
        <w:szCs w:val="18"/>
      </w:rPr>
      <w:t>1</w:t>
    </w:r>
    <w:r w:rsidR="00D86E79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294" w:rsidRDefault="00992294" w:rsidP="00264229">
      <w:r>
        <w:separator/>
      </w:r>
    </w:p>
  </w:footnote>
  <w:footnote w:type="continuationSeparator" w:id="0">
    <w:p w:rsidR="00992294" w:rsidRDefault="00992294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294" w:rsidRDefault="00992294" w:rsidP="00DA2196">
    <w:pPr>
      <w:pStyle w:val="Styl"/>
      <w:rPr>
        <w:i/>
        <w:color w:val="7F7F7F" w:themeColor="text1" w:themeTint="80"/>
        <w:sz w:val="18"/>
        <w:szCs w:val="18"/>
      </w:rPr>
    </w:pPr>
    <w:r w:rsidRPr="0023344B">
      <w:rPr>
        <w:b/>
        <w:i/>
        <w:color w:val="7F7F7F" w:themeColor="text1" w:themeTint="80"/>
        <w:sz w:val="18"/>
        <w:szCs w:val="18"/>
        <w:u w:val="single"/>
      </w:rPr>
      <w:t xml:space="preserve">PŘÍLOHA č. </w:t>
    </w:r>
    <w:r w:rsidR="00DA2196">
      <w:rPr>
        <w:b/>
        <w:i/>
        <w:color w:val="7F7F7F" w:themeColor="text1" w:themeTint="80"/>
        <w:sz w:val="18"/>
        <w:szCs w:val="18"/>
        <w:u w:val="single"/>
      </w:rPr>
      <w:t>19</w:t>
    </w:r>
    <w:r w:rsidRPr="0023344B">
      <w:rPr>
        <w:b/>
        <w:i/>
        <w:color w:val="7F7F7F" w:themeColor="text1" w:themeTint="80"/>
        <w:sz w:val="18"/>
        <w:szCs w:val="18"/>
        <w:u w:val="single"/>
      </w:rPr>
      <w:t xml:space="preserve"> Zadávací dokumentace</w:t>
    </w:r>
    <w:r w:rsidRPr="0023344B">
      <w:rPr>
        <w:b/>
        <w:i/>
        <w:color w:val="7F7F7F" w:themeColor="text1" w:themeTint="80"/>
        <w:sz w:val="18"/>
        <w:szCs w:val="18"/>
      </w:rPr>
      <w:t xml:space="preserve"> </w:t>
    </w:r>
    <w:r w:rsidRPr="0023344B">
      <w:rPr>
        <w:i/>
        <w:color w:val="7F7F7F" w:themeColor="text1" w:themeTint="80"/>
        <w:sz w:val="18"/>
        <w:szCs w:val="18"/>
      </w:rPr>
      <w:t xml:space="preserve">                                                                   </w:t>
    </w:r>
    <w:r>
      <w:rPr>
        <w:i/>
        <w:color w:val="7F7F7F" w:themeColor="text1" w:themeTint="80"/>
        <w:sz w:val="18"/>
        <w:szCs w:val="18"/>
      </w:rPr>
      <w:t xml:space="preserve">            </w:t>
    </w:r>
    <w:r w:rsidRPr="0023344B">
      <w:rPr>
        <w:i/>
        <w:color w:val="7F7F7F" w:themeColor="text1" w:themeTint="80"/>
        <w:sz w:val="18"/>
        <w:szCs w:val="18"/>
      </w:rPr>
      <w:t xml:space="preserve">           </w:t>
    </w:r>
  </w:p>
  <w:p w:rsidR="00DA2196" w:rsidRPr="0023344B" w:rsidRDefault="00DA2196" w:rsidP="00DA2196">
    <w:pPr>
      <w:pStyle w:val="Styl"/>
      <w:rPr>
        <w:i/>
        <w:color w:val="333333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F24067F"/>
    <w:multiLevelType w:val="hybridMultilevel"/>
    <w:tmpl w:val="C3C2A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418A18CC"/>
    <w:multiLevelType w:val="hybridMultilevel"/>
    <w:tmpl w:val="1E76FAD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464D47BC"/>
    <w:multiLevelType w:val="hybridMultilevel"/>
    <w:tmpl w:val="940408C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41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5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77990D2F"/>
    <w:multiLevelType w:val="hybridMultilevel"/>
    <w:tmpl w:val="018C945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8B805EB"/>
    <w:multiLevelType w:val="hybridMultilevel"/>
    <w:tmpl w:val="6CDC8C2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6"/>
  </w:num>
  <w:num w:numId="2">
    <w:abstractNumId w:val="7"/>
  </w:num>
  <w:num w:numId="3">
    <w:abstractNumId w:val="8"/>
  </w:num>
  <w:num w:numId="4">
    <w:abstractNumId w:val="3"/>
  </w:num>
  <w:num w:numId="5">
    <w:abstractNumId w:val="32"/>
  </w:num>
  <w:num w:numId="6">
    <w:abstractNumId w:val="32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30"/>
  </w:num>
  <w:num w:numId="9">
    <w:abstractNumId w:val="40"/>
  </w:num>
  <w:num w:numId="10">
    <w:abstractNumId w:val="44"/>
  </w:num>
  <w:num w:numId="11">
    <w:abstractNumId w:val="24"/>
  </w:num>
  <w:num w:numId="12">
    <w:abstractNumId w:val="37"/>
  </w:num>
  <w:num w:numId="13">
    <w:abstractNumId w:val="43"/>
  </w:num>
  <w:num w:numId="14">
    <w:abstractNumId w:val="54"/>
  </w:num>
  <w:num w:numId="15">
    <w:abstractNumId w:val="46"/>
  </w:num>
  <w:num w:numId="16">
    <w:abstractNumId w:val="47"/>
  </w:num>
  <w:num w:numId="17">
    <w:abstractNumId w:val="19"/>
  </w:num>
  <w:num w:numId="18">
    <w:abstractNumId w:val="23"/>
  </w:num>
  <w:num w:numId="19">
    <w:abstractNumId w:val="48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51"/>
  </w:num>
  <w:num w:numId="25">
    <w:abstractNumId w:val="42"/>
  </w:num>
  <w:num w:numId="26">
    <w:abstractNumId w:val="35"/>
  </w:num>
  <w:num w:numId="27">
    <w:abstractNumId w:val="21"/>
  </w:num>
  <w:num w:numId="28">
    <w:abstractNumId w:val="14"/>
  </w:num>
  <w:num w:numId="29">
    <w:abstractNumId w:val="53"/>
  </w:num>
  <w:num w:numId="30">
    <w:abstractNumId w:val="15"/>
  </w:num>
  <w:num w:numId="31">
    <w:abstractNumId w:val="45"/>
  </w:num>
  <w:num w:numId="32">
    <w:abstractNumId w:val="39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4"/>
  </w:num>
  <w:num w:numId="39">
    <w:abstractNumId w:val="38"/>
  </w:num>
  <w:num w:numId="40">
    <w:abstractNumId w:val="52"/>
  </w:num>
  <w:num w:numId="41">
    <w:abstractNumId w:val="11"/>
  </w:num>
  <w:num w:numId="42">
    <w:abstractNumId w:val="41"/>
  </w:num>
  <w:num w:numId="43">
    <w:abstractNumId w:val="26"/>
  </w:num>
  <w:num w:numId="44">
    <w:abstractNumId w:val="31"/>
  </w:num>
  <w:num w:numId="45">
    <w:abstractNumId w:val="20"/>
  </w:num>
  <w:num w:numId="46">
    <w:abstractNumId w:val="10"/>
  </w:num>
  <w:num w:numId="47">
    <w:abstractNumId w:val="55"/>
  </w:num>
  <w:num w:numId="48">
    <w:abstractNumId w:val="36"/>
  </w:num>
  <w:num w:numId="49">
    <w:abstractNumId w:val="49"/>
  </w:num>
  <w:num w:numId="50">
    <w:abstractNumId w:val="29"/>
  </w:num>
  <w:num w:numId="51">
    <w:abstractNumId w:val="50"/>
  </w:num>
  <w:num w:numId="52">
    <w:abstractNumId w:val="33"/>
  </w:num>
  <w:num w:numId="5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179F9"/>
    <w:rsid w:val="00023747"/>
    <w:rsid w:val="00027D51"/>
    <w:rsid w:val="000301C9"/>
    <w:rsid w:val="00031A77"/>
    <w:rsid w:val="00031A7D"/>
    <w:rsid w:val="00034E77"/>
    <w:rsid w:val="00036A1C"/>
    <w:rsid w:val="00037350"/>
    <w:rsid w:val="00045090"/>
    <w:rsid w:val="00045EE9"/>
    <w:rsid w:val="00050C8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48C7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755F8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432C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1F527F"/>
    <w:rsid w:val="002005B6"/>
    <w:rsid w:val="00200695"/>
    <w:rsid w:val="0020092B"/>
    <w:rsid w:val="0020213F"/>
    <w:rsid w:val="00205CDA"/>
    <w:rsid w:val="00207A35"/>
    <w:rsid w:val="00207BD9"/>
    <w:rsid w:val="002102C6"/>
    <w:rsid w:val="00220FBF"/>
    <w:rsid w:val="00223759"/>
    <w:rsid w:val="002242E5"/>
    <w:rsid w:val="00224799"/>
    <w:rsid w:val="0022551A"/>
    <w:rsid w:val="00227E1D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D743B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5C30"/>
    <w:rsid w:val="003D63E2"/>
    <w:rsid w:val="003E003E"/>
    <w:rsid w:val="003E0790"/>
    <w:rsid w:val="003E1097"/>
    <w:rsid w:val="003E13E3"/>
    <w:rsid w:val="003E22F6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47CDE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E66E2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6F2F3C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1034"/>
    <w:rsid w:val="00723A18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37A56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7F7ED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696B"/>
    <w:rsid w:val="00857067"/>
    <w:rsid w:val="0086543E"/>
    <w:rsid w:val="00871F99"/>
    <w:rsid w:val="008728B2"/>
    <w:rsid w:val="00881952"/>
    <w:rsid w:val="008855C9"/>
    <w:rsid w:val="00886C86"/>
    <w:rsid w:val="00892BDD"/>
    <w:rsid w:val="008970A4"/>
    <w:rsid w:val="008A1C4B"/>
    <w:rsid w:val="008B2F56"/>
    <w:rsid w:val="008B6058"/>
    <w:rsid w:val="008C04A9"/>
    <w:rsid w:val="008C5165"/>
    <w:rsid w:val="008D0DFE"/>
    <w:rsid w:val="008D37E7"/>
    <w:rsid w:val="008D51D8"/>
    <w:rsid w:val="008D5AA8"/>
    <w:rsid w:val="008D5C28"/>
    <w:rsid w:val="008D7050"/>
    <w:rsid w:val="008D75C9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0E26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2294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D04B1"/>
    <w:rsid w:val="009D0E6E"/>
    <w:rsid w:val="009D2B0E"/>
    <w:rsid w:val="009E0BD8"/>
    <w:rsid w:val="009E174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47D7"/>
    <w:rsid w:val="00A24A94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B8D"/>
    <w:rsid w:val="00A45DE3"/>
    <w:rsid w:val="00A50948"/>
    <w:rsid w:val="00A50DB9"/>
    <w:rsid w:val="00A52FFB"/>
    <w:rsid w:val="00A53528"/>
    <w:rsid w:val="00A6087E"/>
    <w:rsid w:val="00A64534"/>
    <w:rsid w:val="00A65B9B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79"/>
    <w:rsid w:val="00AB3DD1"/>
    <w:rsid w:val="00AC0370"/>
    <w:rsid w:val="00AC381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2BD"/>
    <w:rsid w:val="00AF487F"/>
    <w:rsid w:val="00AF4BBB"/>
    <w:rsid w:val="00AF5F30"/>
    <w:rsid w:val="00B05F4A"/>
    <w:rsid w:val="00B06EDA"/>
    <w:rsid w:val="00B111E6"/>
    <w:rsid w:val="00B2078C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D4"/>
    <w:rsid w:val="00B556F7"/>
    <w:rsid w:val="00B579BA"/>
    <w:rsid w:val="00B61903"/>
    <w:rsid w:val="00B63610"/>
    <w:rsid w:val="00B64C6E"/>
    <w:rsid w:val="00B6513D"/>
    <w:rsid w:val="00B71A9D"/>
    <w:rsid w:val="00B71BCB"/>
    <w:rsid w:val="00B74589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564C"/>
    <w:rsid w:val="00BB7EC7"/>
    <w:rsid w:val="00BC5D73"/>
    <w:rsid w:val="00BC6DA1"/>
    <w:rsid w:val="00BE1E5C"/>
    <w:rsid w:val="00BE31F0"/>
    <w:rsid w:val="00BE7F99"/>
    <w:rsid w:val="00BF0805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0704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21E1"/>
    <w:rsid w:val="00D84684"/>
    <w:rsid w:val="00D85793"/>
    <w:rsid w:val="00D86E79"/>
    <w:rsid w:val="00D87683"/>
    <w:rsid w:val="00D901C5"/>
    <w:rsid w:val="00D943C0"/>
    <w:rsid w:val="00D94C8D"/>
    <w:rsid w:val="00D95220"/>
    <w:rsid w:val="00D976DC"/>
    <w:rsid w:val="00DA2196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1B5A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27A6"/>
    <w:rsid w:val="00E36836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67C11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57F80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5A8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B2D"/>
    <w:rsid w:val="00FD7E42"/>
    <w:rsid w:val="00FE13DB"/>
    <w:rsid w:val="00FF1149"/>
    <w:rsid w:val="00FF1C06"/>
    <w:rsid w:val="00FF299C"/>
    <w:rsid w:val="00FF4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paragraph" w:customStyle="1" w:styleId="Textpsmene">
    <w:name w:val="Text písmene"/>
    <w:basedOn w:val="Normln"/>
    <w:rsid w:val="00992294"/>
    <w:pPr>
      <w:tabs>
        <w:tab w:val="num" w:pos="360"/>
      </w:tabs>
      <w:jc w:val="both"/>
      <w:outlineLvl w:val="7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849C5-5D21-40B6-860A-740491972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1</Pages>
  <Words>427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2946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54</cp:revision>
  <cp:lastPrinted>2012-11-12T13:41:00Z</cp:lastPrinted>
  <dcterms:created xsi:type="dcterms:W3CDTF">2012-09-04T12:44:00Z</dcterms:created>
  <dcterms:modified xsi:type="dcterms:W3CDTF">2013-10-02T15:34:00Z</dcterms:modified>
</cp:coreProperties>
</file>